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5A" w:rsidRPr="00D72049" w:rsidRDefault="00C73CC6">
      <w:pPr>
        <w:spacing w:after="0" w:line="408" w:lineRule="auto"/>
        <w:ind w:left="120"/>
        <w:jc w:val="center"/>
        <w:rPr>
          <w:lang w:val="ru-RU"/>
        </w:rPr>
      </w:pPr>
      <w:bookmarkStart w:id="0" w:name="block-296351"/>
      <w:r w:rsidRPr="00D720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525A" w:rsidRPr="00D72049" w:rsidRDefault="00C73CC6">
      <w:pPr>
        <w:spacing w:after="0" w:line="408" w:lineRule="auto"/>
        <w:ind w:left="120"/>
        <w:jc w:val="center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‌Департамент образования и науки Ханты-Мансийского автономного округа - Югры </w:t>
      </w:r>
      <w:r w:rsidRPr="00D72049">
        <w:rPr>
          <w:sz w:val="28"/>
          <w:lang w:val="ru-RU"/>
        </w:rPr>
        <w:br/>
      </w:r>
      <w:bookmarkStart w:id="1" w:name="812d4357-d192-464c-8cb9-e2b95399e3c1"/>
      <w:bookmarkEnd w:id="1"/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525A" w:rsidRPr="00D72049" w:rsidRDefault="00C73CC6">
      <w:pPr>
        <w:spacing w:after="0" w:line="408" w:lineRule="auto"/>
        <w:ind w:left="120"/>
        <w:jc w:val="center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города Югорска</w:t>
      </w:r>
      <w:r w:rsidRPr="00D72049">
        <w:rPr>
          <w:sz w:val="28"/>
          <w:lang w:val="ru-RU"/>
        </w:rPr>
        <w:br/>
      </w:r>
      <w:bookmarkStart w:id="2" w:name="fbdca4d6-6503-4562-ae3d-2793f9a86394"/>
      <w:bookmarkEnd w:id="2"/>
      <w:r w:rsidRPr="00D720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73C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4E6975" w:rsidRDefault="00C73C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:rsidR="004E6975" w:rsidRDefault="00C73C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720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34A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01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73C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73C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0158" w:rsidRDefault="00FD0158" w:rsidP="00FD01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Маштакова В.А. </w:t>
            </w:r>
          </w:p>
          <w:p w:rsidR="004E6975" w:rsidRDefault="00FD01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C73C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3C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0F21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C73C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3C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73CC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73C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3CC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34A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C73C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01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73C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73C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C73C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73C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FD015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C73C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3C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0F21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C73C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3C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73CC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73CC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3CC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34A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C73C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01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525A" w:rsidRDefault="001F525A">
      <w:pPr>
        <w:spacing w:after="0"/>
        <w:ind w:left="120"/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42540)</w:t>
      </w:r>
    </w:p>
    <w:p w:rsidR="001F525A" w:rsidRDefault="001F525A">
      <w:pPr>
        <w:spacing w:after="0"/>
        <w:ind w:left="120"/>
        <w:jc w:val="center"/>
      </w:pP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 w:rsidP="00D72049">
      <w:pPr>
        <w:spacing w:after="0"/>
      </w:pPr>
    </w:p>
    <w:p w:rsidR="001F525A" w:rsidRPr="00D72049" w:rsidRDefault="00C73CC6" w:rsidP="006E5C66">
      <w:pPr>
        <w:spacing w:after="0"/>
        <w:ind w:left="120"/>
        <w:jc w:val="center"/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1409a51a-857c-49b4-8420-37a2d161ed0e"/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Г. Югорск </w:t>
      </w:r>
      <w:bookmarkEnd w:id="4"/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82c3466-5cb3-4ab4-9a19-f7da1f5cd792"/>
      <w:r w:rsidRPr="00D72049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0F2197"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5"/>
    </w:p>
    <w:p w:rsidR="001F525A" w:rsidRPr="00D72049" w:rsidRDefault="001F525A">
      <w:pPr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96356"/>
      <w:bookmarkEnd w:id="0"/>
    </w:p>
    <w:p w:rsidR="001F525A" w:rsidRPr="00D72049" w:rsidRDefault="00167483" w:rsidP="006E5C66">
      <w:pPr>
        <w:spacing w:after="0" w:line="264" w:lineRule="auto"/>
        <w:jc w:val="both"/>
        <w:rPr>
          <w:lang w:val="ru-RU"/>
        </w:rPr>
      </w:pPr>
      <w:bookmarkStart w:id="7" w:name="block-296357"/>
      <w:bookmarkEnd w:id="6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bookmarkStart w:id="8" w:name="block-296355"/>
      <w:bookmarkEnd w:id="7"/>
      <w:r w:rsidRPr="00D720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7204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D72049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D72049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>
        <w:fldChar w:fldCharType="begin"/>
      </w:r>
      <w:r w:rsidRPr="00D72049">
        <w:rPr>
          <w:lang w:val="ru-RU"/>
        </w:rPr>
        <w:instrText xml:space="preserve"> </w:instrText>
      </w:r>
      <w:r>
        <w:instrText>HYPERLINK</w:instrText>
      </w:r>
      <w:r w:rsidRPr="00D72049">
        <w:rPr>
          <w:lang w:val="ru-RU"/>
        </w:rPr>
        <w:instrText xml:space="preserve"> "</w:instrText>
      </w:r>
      <w:r>
        <w:instrText>https</w:instrText>
      </w:r>
      <w:r w:rsidRPr="00D72049">
        <w:rPr>
          <w:lang w:val="ru-RU"/>
        </w:rPr>
        <w:instrText>://</w:instrText>
      </w:r>
      <w:r>
        <w:instrText>workprogram</w:instrText>
      </w:r>
      <w:r w:rsidRPr="00D72049">
        <w:rPr>
          <w:lang w:val="ru-RU"/>
        </w:rPr>
        <w:instrText>.</w:instrText>
      </w:r>
      <w:r>
        <w:instrText>edsoo</w:instrText>
      </w:r>
      <w:r w:rsidRPr="00D72049">
        <w:rPr>
          <w:lang w:val="ru-RU"/>
        </w:rPr>
        <w:instrText>.</w:instrText>
      </w:r>
      <w:r>
        <w:instrText>ru</w:instrText>
      </w:r>
      <w:r w:rsidRPr="00D72049">
        <w:rPr>
          <w:lang w:val="ru-RU"/>
        </w:rPr>
        <w:instrText>/</w:instrText>
      </w:r>
      <w:r>
        <w:instrText>templates</w:instrText>
      </w:r>
      <w:r w:rsidRPr="00D72049">
        <w:rPr>
          <w:lang w:val="ru-RU"/>
        </w:rPr>
        <w:instrText>/415" \</w:instrText>
      </w:r>
      <w:r>
        <w:instrText>l</w:instrText>
      </w:r>
      <w:r w:rsidRPr="00D72049">
        <w:rPr>
          <w:lang w:val="ru-RU"/>
        </w:rPr>
        <w:instrText xml:space="preserve"> "_</w:instrText>
      </w:r>
      <w:r>
        <w:instrText>ftn</w:instrText>
      </w:r>
      <w:r w:rsidRPr="00D72049">
        <w:rPr>
          <w:lang w:val="ru-RU"/>
        </w:rPr>
        <w:instrText>1" \</w:instrText>
      </w:r>
      <w:r>
        <w:instrText>h</w:instrText>
      </w:r>
      <w:r w:rsidRPr="00D72049">
        <w:rPr>
          <w:lang w:val="ru-RU"/>
        </w:rPr>
        <w:instrText xml:space="preserve"> </w:instrText>
      </w:r>
      <w:r>
        <w:fldChar w:fldCharType="separate"/>
      </w:r>
      <w:r w:rsidRPr="00D7204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9"/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D72049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D72049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525A" w:rsidRPr="00D72049" w:rsidRDefault="00FD015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73CC6" w:rsidRPr="00D7204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73CC6" w:rsidRPr="00D7204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525A" w:rsidRPr="00D72049" w:rsidRDefault="00FD015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73CC6" w:rsidRPr="00D7204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73CC6" w:rsidRPr="00D7204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D7204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7204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7204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0" w:name="_ftn1"/>
    <w:p w:rsidR="001F525A" w:rsidRDefault="00C73CC6" w:rsidP="0016748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72049">
        <w:rPr>
          <w:lang w:val="ru-RU"/>
        </w:rPr>
        <w:instrText xml:space="preserve"> </w:instrText>
      </w:r>
      <w:r>
        <w:instrText>HYPERLINK</w:instrText>
      </w:r>
      <w:r w:rsidRPr="00D72049">
        <w:rPr>
          <w:lang w:val="ru-RU"/>
        </w:rPr>
        <w:instrText xml:space="preserve"> "</w:instrText>
      </w:r>
      <w:r>
        <w:instrText>https</w:instrText>
      </w:r>
      <w:r w:rsidRPr="00D72049">
        <w:rPr>
          <w:lang w:val="ru-RU"/>
        </w:rPr>
        <w:instrText>://</w:instrText>
      </w:r>
      <w:r>
        <w:instrText>workprogram</w:instrText>
      </w:r>
      <w:r w:rsidRPr="00D72049">
        <w:rPr>
          <w:lang w:val="ru-RU"/>
        </w:rPr>
        <w:instrText>.</w:instrText>
      </w:r>
      <w:r>
        <w:instrText>edsoo</w:instrText>
      </w:r>
      <w:r w:rsidRPr="00D72049">
        <w:rPr>
          <w:lang w:val="ru-RU"/>
        </w:rPr>
        <w:instrText>.</w:instrText>
      </w:r>
      <w:r>
        <w:instrText>ru</w:instrText>
      </w:r>
      <w:r w:rsidRPr="00D72049">
        <w:rPr>
          <w:lang w:val="ru-RU"/>
        </w:rPr>
        <w:instrText>/</w:instrText>
      </w:r>
      <w:r>
        <w:instrText>templates</w:instrText>
      </w:r>
      <w:r w:rsidRPr="00D72049">
        <w:rPr>
          <w:lang w:val="ru-RU"/>
        </w:rPr>
        <w:instrText>/415" \</w:instrText>
      </w:r>
      <w:r>
        <w:instrText>l</w:instrText>
      </w:r>
      <w:r w:rsidRPr="00D72049">
        <w:rPr>
          <w:lang w:val="ru-RU"/>
        </w:rPr>
        <w:instrText xml:space="preserve"> "_</w:instrText>
      </w:r>
      <w:r>
        <w:instrText>ftnref</w:instrText>
      </w:r>
      <w:r w:rsidRPr="00D72049">
        <w:rPr>
          <w:lang w:val="ru-RU"/>
        </w:rPr>
        <w:instrText>1" \</w:instrText>
      </w:r>
      <w:r>
        <w:instrText>h</w:instrText>
      </w:r>
      <w:r w:rsidRPr="00D72049">
        <w:rPr>
          <w:lang w:val="ru-RU"/>
        </w:rPr>
        <w:instrText xml:space="preserve"> </w:instrText>
      </w:r>
      <w:r>
        <w:fldChar w:fldCharType="separate"/>
      </w:r>
      <w:r w:rsidRPr="00D7204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10"/>
      <w:r w:rsidRPr="00D7204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167483">
        <w:rPr>
          <w:lang w:val="ru-RU"/>
        </w:rPr>
        <w:t>.</w:t>
      </w:r>
    </w:p>
    <w:p w:rsidR="00167483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67483" w:rsidRPr="00D72049" w:rsidRDefault="00167483" w:rsidP="00167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67483" w:rsidRPr="00D72049" w:rsidRDefault="00167483" w:rsidP="00167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67483" w:rsidRPr="00D72049" w:rsidRDefault="00167483" w:rsidP="00167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67483" w:rsidRPr="00D72049" w:rsidRDefault="00167483" w:rsidP="00167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7483" w:rsidRDefault="00167483" w:rsidP="0016748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1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67483" w:rsidRDefault="00167483" w:rsidP="001674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Default="00167483" w:rsidP="001674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находить в тексте слова, значение которых требует уточнения;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720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67483" w:rsidRDefault="00167483" w:rsidP="001674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67483" w:rsidRDefault="00167483" w:rsidP="001674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720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67483" w:rsidRDefault="00167483" w:rsidP="0016748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синтаксический разбор простого предложения;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  <w:sectPr w:rsidR="00167483" w:rsidRPr="00D72049">
          <w:pgSz w:w="11906" w:h="16383"/>
          <w:pgMar w:top="1134" w:right="850" w:bottom="1134" w:left="1701" w:header="720" w:footer="720" w:gutter="0"/>
          <w:cols w:space="720"/>
        </w:sectPr>
      </w:pPr>
      <w:r w:rsidRPr="00D720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F525A" w:rsidRPr="00167483" w:rsidRDefault="00C73CC6">
      <w:pPr>
        <w:spacing w:after="0"/>
        <w:ind w:left="120"/>
        <w:rPr>
          <w:lang w:val="ru-RU"/>
        </w:rPr>
      </w:pPr>
      <w:bookmarkStart w:id="11" w:name="block-296353"/>
      <w:bookmarkEnd w:id="8"/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67483" w:rsidRPr="008E7DA7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F525A" w:rsidRDefault="00C73CC6">
      <w:pPr>
        <w:spacing w:after="0"/>
        <w:ind w:left="120"/>
      </w:pPr>
      <w:r w:rsidRPr="00167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1F525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bookmarkStart w:id="12" w:name="block-29635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656"/>
        <w:gridCol w:w="1601"/>
        <w:gridCol w:w="1841"/>
        <w:gridCol w:w="1910"/>
        <w:gridCol w:w="2837"/>
      </w:tblGrid>
      <w:tr w:rsidR="001F525A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691"/>
        <w:gridCol w:w="1586"/>
        <w:gridCol w:w="1841"/>
        <w:gridCol w:w="1910"/>
        <w:gridCol w:w="2837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 w:rsidRPr="00FD0158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bookmarkStart w:id="13" w:name="block-29635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525A" w:rsidRDefault="00C73C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bookmarkStart w:id="14" w:name="c50223ae-c214-42c5-afa1-1cca1476c311"/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D720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525A" w:rsidRPr="00D72049" w:rsidRDefault="00C73CC6">
      <w:pPr>
        <w:spacing w:after="0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58A2" w:rsidRDefault="00C73CC6" w:rsidP="002558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​‌Горецкий В. Г., Белянкова Н. М. Обучение грамоте. Методическое пособие с поурочными разработками. 1 класс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П., Манасова Г. Н. Русский язык. Методическое пособие с поурочными разработками. 2 класс. В 2 частях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3 класс. В 2 частях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разработками. 4 класс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Горецкий В. Г., Канакина В. П. и др. Русский язык. </w:t>
      </w:r>
      <w:r w:rsidR="002558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525A" w:rsidRPr="002558A2" w:rsidRDefault="00C73CC6" w:rsidP="002558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Примерные рабочие программы. Предметная линия учебников системы «Школа России». 1-4 классы</w:t>
      </w:r>
      <w:r w:rsidRPr="00D72049">
        <w:rPr>
          <w:sz w:val="28"/>
          <w:lang w:val="ru-RU"/>
        </w:rPr>
        <w:br/>
      </w:r>
      <w:bookmarkStart w:id="15" w:name="fd52a43b-c242-4127-baad-a48d1af65976"/>
      <w:bookmarkEnd w:id="15"/>
      <w:r w:rsidRPr="00D720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25A" w:rsidRPr="00D72049" w:rsidRDefault="001F525A">
      <w:pPr>
        <w:spacing w:after="0"/>
        <w:ind w:left="120"/>
        <w:rPr>
          <w:lang w:val="ru-RU"/>
        </w:rPr>
      </w:pP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r w:rsidRPr="00D7204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23c78781-7b6a-4b73-bf51-0c3eb6738d38"/>
      <w:r w:rsidRPr="00D72049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6"/>
      <w:r w:rsidRPr="00D72049">
        <w:rPr>
          <w:rFonts w:ascii="Times New Roman" w:hAnsi="Times New Roman"/>
          <w:color w:val="333333"/>
          <w:sz w:val="28"/>
          <w:lang w:val="ru-RU"/>
        </w:rPr>
        <w:t>‌</w:t>
      </w: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Pr="00D72049" w:rsidRDefault="001F525A">
      <w:pPr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73CC6" w:rsidRPr="00D72049" w:rsidRDefault="00C73CC6">
      <w:pPr>
        <w:rPr>
          <w:lang w:val="ru-RU"/>
        </w:rPr>
      </w:pPr>
    </w:p>
    <w:sectPr w:rsidR="00C73CC6" w:rsidRPr="00D720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42"/>
    <w:multiLevelType w:val="multilevel"/>
    <w:tmpl w:val="737A9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F4D56"/>
    <w:multiLevelType w:val="multilevel"/>
    <w:tmpl w:val="42A41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E16AC"/>
    <w:multiLevelType w:val="multilevel"/>
    <w:tmpl w:val="D1EC0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E6A9F"/>
    <w:multiLevelType w:val="multilevel"/>
    <w:tmpl w:val="38D00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B41F0"/>
    <w:multiLevelType w:val="multilevel"/>
    <w:tmpl w:val="C95A2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F6ECE"/>
    <w:multiLevelType w:val="multilevel"/>
    <w:tmpl w:val="54CA2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6F67DB"/>
    <w:multiLevelType w:val="multilevel"/>
    <w:tmpl w:val="021A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1015DE"/>
    <w:multiLevelType w:val="multilevel"/>
    <w:tmpl w:val="355EA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520FAE"/>
    <w:multiLevelType w:val="multilevel"/>
    <w:tmpl w:val="877E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5C0823"/>
    <w:multiLevelType w:val="multilevel"/>
    <w:tmpl w:val="91ACD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9943D7"/>
    <w:multiLevelType w:val="multilevel"/>
    <w:tmpl w:val="8AC05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240236"/>
    <w:multiLevelType w:val="multilevel"/>
    <w:tmpl w:val="E8D2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011F51"/>
    <w:multiLevelType w:val="multilevel"/>
    <w:tmpl w:val="3E84C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886D1A"/>
    <w:multiLevelType w:val="multilevel"/>
    <w:tmpl w:val="78D28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CD3459"/>
    <w:multiLevelType w:val="multilevel"/>
    <w:tmpl w:val="E1DC2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307515"/>
    <w:multiLevelType w:val="multilevel"/>
    <w:tmpl w:val="F9CC9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8D1751"/>
    <w:multiLevelType w:val="multilevel"/>
    <w:tmpl w:val="49327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761E29"/>
    <w:multiLevelType w:val="multilevel"/>
    <w:tmpl w:val="6E1A7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1"/>
  </w:num>
  <w:num w:numId="11">
    <w:abstractNumId w:val="16"/>
  </w:num>
  <w:num w:numId="12">
    <w:abstractNumId w:val="8"/>
  </w:num>
  <w:num w:numId="13">
    <w:abstractNumId w:val="7"/>
  </w:num>
  <w:num w:numId="14">
    <w:abstractNumId w:val="14"/>
  </w:num>
  <w:num w:numId="15">
    <w:abstractNumId w:val="10"/>
  </w:num>
  <w:num w:numId="16">
    <w:abstractNumId w:val="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5A"/>
    <w:rsid w:val="000F2197"/>
    <w:rsid w:val="00167483"/>
    <w:rsid w:val="001F525A"/>
    <w:rsid w:val="002558A2"/>
    <w:rsid w:val="006E5C66"/>
    <w:rsid w:val="00B34A9F"/>
    <w:rsid w:val="00B72C8E"/>
    <w:rsid w:val="00C73CC6"/>
    <w:rsid w:val="00D72049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D9AA6"/>
  <w15:docId w15:val="{575C08EA-F044-4E70-990B-02320889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108" Type="http://schemas.openxmlformats.org/officeDocument/2006/relationships/hyperlink" Target="https://m.edsoo.ru/f842c32c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5" Type="http://schemas.openxmlformats.org/officeDocument/2006/relationships/hyperlink" Target="https://m.edsoo.ru/f843350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7fb0" TargetMode="External"/><Relationship Id="rId182" Type="http://schemas.openxmlformats.org/officeDocument/2006/relationships/hyperlink" Target="https://m.edsoo.ru/fa250cea" TargetMode="External"/><Relationship Id="rId217" Type="http://schemas.openxmlformats.org/officeDocument/2006/relationships/hyperlink" Target="https://m.edsoo.ru/f84410a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5" Type="http://schemas.openxmlformats.org/officeDocument/2006/relationships/hyperlink" Target="https://m.edsoo.ru/f8430526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698a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37c72" TargetMode="External"/><Relationship Id="rId228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20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2623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8" Type="http://schemas.openxmlformats.org/officeDocument/2006/relationships/hyperlink" Target="https://m.edsoo.ru/f84412f4" TargetMode="External"/><Relationship Id="rId239" Type="http://schemas.openxmlformats.org/officeDocument/2006/relationships/hyperlink" Target="https://m.edsoo.ru/f844146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239ca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240" Type="http://schemas.openxmlformats.org/officeDocument/2006/relationships/hyperlink" Target="https://m.edsoo.ru/f8441f4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219" Type="http://schemas.openxmlformats.org/officeDocument/2006/relationships/hyperlink" Target="https://m.edsoo.ru/f844157e" TargetMode="External"/><Relationship Id="rId230" Type="http://schemas.openxmlformats.org/officeDocument/2006/relationships/hyperlink" Target="https://m.edsoo.ru/f843508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220" Type="http://schemas.openxmlformats.org/officeDocument/2006/relationships/hyperlink" Target="https://m.edsoo.ru/f844179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24" Type="http://schemas.openxmlformats.org/officeDocument/2006/relationships/hyperlink" Target="https://m.edsoo.ru/f8434784" TargetMode="External"/><Relationship Id="rId70" Type="http://schemas.openxmlformats.org/officeDocument/2006/relationships/hyperlink" Target="https://m.edsoo.ru/f84321b4" TargetMode="External"/><Relationship Id="rId91" Type="http://schemas.openxmlformats.org/officeDocument/2006/relationships/hyperlink" Target="https://m.edsoo.ru/f8426f80" TargetMode="External"/><Relationship Id="rId145" Type="http://schemas.openxmlformats.org/officeDocument/2006/relationships/hyperlink" Target="https://m.edsoo.ru/f843157a" TargetMode="External"/><Relationship Id="rId166" Type="http://schemas.openxmlformats.org/officeDocument/2006/relationships/hyperlink" Target="https://m.edsoo.ru/f843cda8" TargetMode="External"/><Relationship Id="rId187" Type="http://schemas.openxmlformats.org/officeDocument/2006/relationships/hyperlink" Target="https://m.edsoo.ru/f844369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60" Type="http://schemas.openxmlformats.org/officeDocument/2006/relationships/hyperlink" Target="https://m.edsoo.ru/f842f036" TargetMode="External"/><Relationship Id="rId81" Type="http://schemas.openxmlformats.org/officeDocument/2006/relationships/hyperlink" Target="https://m.edsoo.ru/f84282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202" Type="http://schemas.openxmlformats.org/officeDocument/2006/relationships/hyperlink" Target="https://m.edsoo.ru/f84378da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bd7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50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a6b2" TargetMode="External"/><Relationship Id="rId125" Type="http://schemas.openxmlformats.org/officeDocument/2006/relationships/hyperlink" Target="https://m.edsoo.ru/f8434c84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213" Type="http://schemas.openxmlformats.org/officeDocument/2006/relationships/hyperlink" Target="https://m.edsoo.ru/f843f90e" TargetMode="External"/><Relationship Id="rId234" Type="http://schemas.openxmlformats.org/officeDocument/2006/relationships/hyperlink" Target="https://m.edsoo.ru/f84354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40" Type="http://schemas.openxmlformats.org/officeDocument/2006/relationships/hyperlink" Target="https://m.edsoo.ru/f8421e54" TargetMode="External"/><Relationship Id="rId115" Type="http://schemas.openxmlformats.org/officeDocument/2006/relationships/hyperlink" Target="https://m.edsoo.ru/f842d682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189" Type="http://schemas.openxmlformats.org/officeDocument/2006/relationships/hyperlink" Target="https://m.edsoo.ru/fa2513d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5" Type="http://schemas.openxmlformats.org/officeDocument/2006/relationships/hyperlink" Target="https://m.edsoo.ru/f843f67a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179" Type="http://schemas.openxmlformats.org/officeDocument/2006/relationships/hyperlink" Target="https://m.edsoo.ru/f843db7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5" Type="http://schemas.openxmlformats.org/officeDocument/2006/relationships/hyperlink" Target="https://m.edsoo.ru/f8439018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88</Pages>
  <Words>17764</Words>
  <Characters>101256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206</dc:creator>
  <cp:lastModifiedBy>Mashtakova_VA</cp:lastModifiedBy>
  <cp:revision>8</cp:revision>
  <dcterms:created xsi:type="dcterms:W3CDTF">2023-05-24T10:47:00Z</dcterms:created>
  <dcterms:modified xsi:type="dcterms:W3CDTF">2025-06-13T03:39:00Z</dcterms:modified>
</cp:coreProperties>
</file>